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467EDD56" w14:textId="07E73EC8" w:rsidR="00816D47" w:rsidRPr="00D9058B" w:rsidRDefault="00E549C7" w:rsidP="00D9058B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44D35">
        <w:rPr>
          <w:rFonts w:ascii="Tahoma" w:hAnsi="Tahoma" w:cs="Tahoma"/>
          <w:b/>
        </w:rPr>
        <w:t xml:space="preserve">Termomodernizacja szkoły w </w:t>
      </w:r>
      <w:proofErr w:type="spellStart"/>
      <w:r w:rsidR="00544D35">
        <w:rPr>
          <w:rFonts w:ascii="Tahoma" w:hAnsi="Tahoma" w:cs="Tahoma"/>
          <w:b/>
        </w:rPr>
        <w:t>Gogołowej</w:t>
      </w:r>
      <w:proofErr w:type="spellEnd"/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  <w:r w:rsidR="00730456" w:rsidRPr="00D9058B">
        <w:rPr>
          <w:rFonts w:ascii="Tahoma" w:hAnsi="Tahoma" w:cs="Tahoma"/>
        </w:rPr>
        <w:t>oferujemy</w:t>
      </w:r>
      <w:r w:rsidR="00233156" w:rsidRPr="00D9058B">
        <w:rPr>
          <w:rFonts w:ascii="Tahoma" w:hAnsi="Tahoma" w:cs="Tahoma"/>
        </w:rPr>
        <w:t xml:space="preserve"> </w:t>
      </w:r>
      <w:r w:rsidR="00F2505E" w:rsidRPr="00D9058B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14:paraId="107DF4A9" w14:textId="68D1DE5A" w:rsidR="00F2505E" w:rsidRPr="00FF02DB" w:rsidRDefault="00F2505E" w:rsidP="00F2505E">
      <w:pPr>
        <w:spacing w:after="240"/>
        <w:ind w:left="357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6</w:t>
      </w:r>
      <w:r w:rsidR="000D7BC4">
        <w:rPr>
          <w:rFonts w:ascii="Tahoma" w:hAnsi="Tahoma" w:cs="Tahoma"/>
          <w:i/>
          <w:sz w:val="16"/>
          <w:szCs w:val="16"/>
        </w:rPr>
        <w:t>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7777777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78162A26" w:rsidR="00816D47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4B21D2">
        <w:rPr>
          <w:rFonts w:ascii="Tahoma" w:hAnsi="Tahoma" w:cs="Tahoma"/>
          <w:i/>
          <w:sz w:val="16"/>
          <w:szCs w:val="16"/>
        </w:rPr>
        <w:t>pkt</w:t>
      </w:r>
      <w:r w:rsidR="00B779ED">
        <w:rPr>
          <w:rFonts w:ascii="Tahoma" w:hAnsi="Tahoma" w:cs="Tahoma"/>
          <w:i/>
          <w:sz w:val="16"/>
          <w:szCs w:val="16"/>
        </w:rPr>
        <w:t xml:space="preserve">. </w:t>
      </w:r>
      <w:r w:rsidR="004B21D2">
        <w:rPr>
          <w:rFonts w:ascii="Tahoma" w:hAnsi="Tahoma" w:cs="Tahoma"/>
          <w:i/>
          <w:sz w:val="16"/>
          <w:szCs w:val="16"/>
        </w:rPr>
        <w:t>7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 xml:space="preserve">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055BEBD8" w14:textId="4D6043D1" w:rsidR="0086591E" w:rsidRDefault="0086591E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</w:p>
    <w:p w14:paraId="01167582" w14:textId="77777777" w:rsidR="00544D35" w:rsidRPr="006858D8" w:rsidRDefault="00544D35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lastRenderedPageBreak/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38290C51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="00544D3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 15.0</w:t>
      </w:r>
      <w:r w:rsidR="00A51EEF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5</w:t>
      </w:r>
      <w:r w:rsidR="00544D3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.2023r do 16.08.2023r.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lastRenderedPageBreak/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299899F4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 – dotyczy wykonawcy,</w:t>
      </w:r>
    </w:p>
    <w:p w14:paraId="65FD1271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zał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nr 3a do SWZ) – dotyczy podmiotu udostępniającego zasoby,</w:t>
      </w:r>
    </w:p>
    <w:p w14:paraId="06508C7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odpis z KRS lub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CEiDG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lub innego właściwego rejestru, o którym mowa w rozdziale IV ust. 1.3 SWZ, </w:t>
      </w:r>
    </w:p>
    <w:p w14:paraId="6407B0B9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pełnomocnictwo lub inny dokument potwierdzający umocowanie do reprezentowania, o którym mowa w rozdziale IV ust. 1.4 SWZ (jeżeli dotyczy),</w:t>
      </w:r>
    </w:p>
    <w:p w14:paraId="026F115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117 ust. 4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jeżeli dotyczy (zał. nr 4 do SWZ),</w:t>
      </w:r>
    </w:p>
    <w:p w14:paraId="3F674669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zobowiązanie podmiotu, o którym mowa w art. 118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- jeżeli dotyczy (zał. nr 5 do SWZ), </w:t>
      </w:r>
    </w:p>
    <w:p w14:paraId="38914A73" w14:textId="5A6A69BC" w:rsidR="00063E2C" w:rsidRP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w przypadku polegania na zasobach innych podmiotów, oprócz zobowiązania i oświadczenia, należy złożyć dokumenty dotyczące tego podmiotu wymienione w pkt 3 i 4 powyżej.</w:t>
      </w:r>
    </w:p>
    <w:p w14:paraId="7E612375" w14:textId="6145898F" w:rsidR="006429FC" w:rsidRPr="004B21D2" w:rsidRDefault="006429FC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Dowód wniesienia wadium.</w:t>
      </w:r>
    </w:p>
    <w:p w14:paraId="43BB2284" w14:textId="77777777" w:rsidR="004B21D2" w:rsidRPr="004B21D2" w:rsidRDefault="004B21D2" w:rsidP="004B21D2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sectPr w:rsidR="004B21D2" w:rsidRPr="004B21D2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8EC6" w14:textId="77777777" w:rsidR="00C46A6A" w:rsidRDefault="00C46A6A" w:rsidP="00DA5839">
      <w:r>
        <w:separator/>
      </w:r>
    </w:p>
  </w:endnote>
  <w:endnote w:type="continuationSeparator" w:id="0">
    <w:p w14:paraId="0159221B" w14:textId="77777777" w:rsidR="00C46A6A" w:rsidRDefault="00C46A6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6A116" w14:textId="77777777" w:rsidR="00C46A6A" w:rsidRDefault="00C46A6A" w:rsidP="00DA5839">
      <w:r>
        <w:separator/>
      </w:r>
    </w:p>
  </w:footnote>
  <w:footnote w:type="continuationSeparator" w:id="0">
    <w:p w14:paraId="676E4313" w14:textId="77777777" w:rsidR="00C46A6A" w:rsidRDefault="00C46A6A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EA1B19C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544D35">
      <w:rPr>
        <w:rFonts w:ascii="Tahoma" w:hAnsi="Tahoma" w:cs="Tahoma"/>
      </w:rPr>
      <w:t>3</w:t>
    </w:r>
    <w:r w:rsidR="00A57D69" w:rsidRPr="00DF5681">
      <w:rPr>
        <w:rFonts w:ascii="Tahoma" w:hAnsi="Tahoma" w:cs="Tahoma"/>
      </w:rPr>
      <w:t>.202</w:t>
    </w:r>
    <w:bookmarkEnd w:id="0"/>
    <w:r w:rsidR="00950009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D548" w14:textId="77777777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CD2354F" wp14:editId="3753F55C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77777777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77CDEF9A" w14:textId="2F9981F0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44D35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D9058B">
      <w:rPr>
        <w:rFonts w:ascii="Tahoma" w:hAnsi="Tahoma" w:cs="Tahoma"/>
      </w:rPr>
      <w:t>3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3D3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6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4D35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DBD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6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591E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009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27D9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1EEF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A6A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733B4"/>
    <w:rsid w:val="000C36AD"/>
    <w:rsid w:val="000F0B03"/>
    <w:rsid w:val="00102000"/>
    <w:rsid w:val="001144D2"/>
    <w:rsid w:val="001311F0"/>
    <w:rsid w:val="00166AF0"/>
    <w:rsid w:val="001A0C8A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2E33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37C2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DD078F"/>
    <w:rsid w:val="00E17912"/>
    <w:rsid w:val="00E5310F"/>
    <w:rsid w:val="00E53DC3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1005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2023-02-08T11:43:00Z</dcterms:modified>
</cp:coreProperties>
</file>